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88D" w:rsidRDefault="00BC788D" w:rsidP="00BC788D">
      <w:r>
        <w:t xml:space="preserve">Уважаемые родители! Важная информация по медицинскому осмотру! </w:t>
      </w:r>
      <w:r>
        <w:rPr>
          <w:rFonts w:ascii="Segoe UI Symbol" w:hAnsi="Segoe UI Symbol" w:cs="Segoe UI Symbol"/>
        </w:rPr>
        <w:t>☀</w:t>
      </w:r>
      <w:r>
        <w:t>️</w:t>
      </w:r>
      <w:r>
        <w:rPr>
          <w:rFonts w:ascii="Segoe UI Symbol" w:hAnsi="Segoe UI Symbol" w:cs="Segoe UI Symbol"/>
        </w:rPr>
        <w:t>⠀</w:t>
      </w:r>
    </w:p>
    <w:p w:rsidR="00BC788D" w:rsidRPr="00BC788D" w:rsidRDefault="00BC788D" w:rsidP="00BC788D">
      <w:r>
        <w:t>В лагерь необходимо предоставить справку №079/у.</w:t>
      </w:r>
    </w:p>
    <w:p w:rsidR="00BC788D" w:rsidRDefault="00BC788D" w:rsidP="00BC788D">
      <w:r>
        <w:t xml:space="preserve">Перечень необходимых анализов для заполнения </w:t>
      </w:r>
      <w:r w:rsidR="00B04000">
        <w:t>медицинской</w:t>
      </w:r>
      <w:bookmarkStart w:id="0" w:name="_GoBack"/>
      <w:bookmarkEnd w:id="0"/>
      <w:r>
        <w:t xml:space="preserve">̆ справки №079/у (форму можно скачать на </w:t>
      </w:r>
      <w:proofErr w:type="spellStart"/>
      <w:r>
        <w:t>сайте</w:t>
      </w:r>
      <w:proofErr w:type="spellEnd"/>
      <w:r>
        <w:t>):</w:t>
      </w:r>
      <w:r>
        <w:rPr>
          <w:rFonts w:ascii="Segoe UI Symbol" w:hAnsi="Segoe UI Symbol" w:cs="Segoe UI Symbol"/>
        </w:rPr>
        <w:t>⠀</w:t>
      </w:r>
    </w:p>
    <w:p w:rsidR="00BC788D" w:rsidRPr="00BC788D" w:rsidRDefault="00BC788D" w:rsidP="00BC788D">
      <w:r>
        <w:rPr>
          <w:rFonts w:ascii="Segoe UI Symbol" w:hAnsi="Segoe UI Symbol" w:cs="Segoe UI Symbol"/>
        </w:rPr>
        <w:t>✔</w:t>
      </w:r>
      <w:r>
        <w:t>️Осмотр педиатра на наличие/отсутствие кожных заболеваний (при наличии кожных высыпаний необходима справка от врача-дерматолога)</w:t>
      </w:r>
    </w:p>
    <w:p w:rsidR="00BC788D" w:rsidRDefault="00BC788D" w:rsidP="00BC788D">
      <w:r>
        <w:rPr>
          <w:rFonts w:ascii="Segoe UI Symbol" w:hAnsi="Segoe UI Symbol" w:cs="Segoe UI Symbol"/>
        </w:rPr>
        <w:t>✔</w:t>
      </w:r>
      <w:r>
        <w:t xml:space="preserve">️Сведения о прививках (допускается копия </w:t>
      </w:r>
      <w:proofErr w:type="spellStart"/>
      <w:r>
        <w:t>прививочнои</w:t>
      </w:r>
      <w:proofErr w:type="spellEnd"/>
      <w:r>
        <w:t xml:space="preserve">̆ карты+ </w:t>
      </w:r>
      <w:proofErr w:type="spellStart"/>
      <w:proofErr w:type="gramStart"/>
      <w:r>
        <w:t>диаскинтест</w:t>
      </w:r>
      <w:proofErr w:type="spellEnd"/>
      <w:r>
        <w:t>)</w:t>
      </w:r>
      <w:r>
        <w:rPr>
          <w:rFonts w:ascii="Segoe UI Symbol" w:hAnsi="Segoe UI Symbol" w:cs="Segoe UI Symbol"/>
        </w:rPr>
        <w:t>⠀</w:t>
      </w:r>
      <w:proofErr w:type="gramEnd"/>
    </w:p>
    <w:p w:rsidR="00BC788D" w:rsidRDefault="00BC788D" w:rsidP="00BC788D">
      <w:r>
        <w:rPr>
          <w:rFonts w:ascii="Segoe UI Symbol" w:hAnsi="Segoe UI Symbol" w:cs="Segoe UI Symbol"/>
        </w:rPr>
        <w:t>✔</w:t>
      </w:r>
      <w:r>
        <w:t xml:space="preserve">️За 10 </w:t>
      </w:r>
      <w:proofErr w:type="spellStart"/>
      <w:r>
        <w:t>днеи</w:t>
      </w:r>
      <w:proofErr w:type="spellEnd"/>
      <w:r>
        <w:t>̆:</w:t>
      </w:r>
    </w:p>
    <w:p w:rsidR="00BC788D" w:rsidRDefault="00BC788D" w:rsidP="00BC788D">
      <w:r>
        <w:t xml:space="preserve">● Кал </w:t>
      </w:r>
      <w:proofErr w:type="gramStart"/>
      <w:r>
        <w:t>на я</w:t>
      </w:r>
      <w:proofErr w:type="gramEnd"/>
      <w:r>
        <w:t>/г, соскоб;</w:t>
      </w:r>
    </w:p>
    <w:p w:rsidR="00BC788D" w:rsidRDefault="00BC788D" w:rsidP="00BC788D">
      <w:r>
        <w:t>● ОАК (</w:t>
      </w:r>
      <w:proofErr w:type="spellStart"/>
      <w:r>
        <w:t>общии</w:t>
      </w:r>
      <w:proofErr w:type="spellEnd"/>
      <w:r>
        <w:t>̆ анализ крови);</w:t>
      </w:r>
    </w:p>
    <w:p w:rsidR="00BC788D" w:rsidRPr="00BC788D" w:rsidRDefault="00BC788D" w:rsidP="00BC788D">
      <w:r>
        <w:t>● ОАМ (</w:t>
      </w:r>
      <w:proofErr w:type="spellStart"/>
      <w:r>
        <w:t>общии</w:t>
      </w:r>
      <w:proofErr w:type="spellEnd"/>
      <w:r>
        <w:t>̆ анализ мочи).</w:t>
      </w:r>
    </w:p>
    <w:p w:rsidR="00BC788D" w:rsidRDefault="00BC788D" w:rsidP="00BC788D">
      <w:r>
        <w:rPr>
          <w:rFonts w:ascii="Segoe UI Symbol" w:hAnsi="Segoe UI Symbol" w:cs="Segoe UI Symbol"/>
        </w:rPr>
        <w:t>✔</w:t>
      </w:r>
      <w:r>
        <w:t>️За 3 дня:</w:t>
      </w:r>
    </w:p>
    <w:p w:rsidR="00BC788D" w:rsidRDefault="00BC788D" w:rsidP="00BC788D">
      <w:r>
        <w:t>● Справка об отсутствии инфекций в доме;</w:t>
      </w:r>
    </w:p>
    <w:p w:rsidR="00BC788D" w:rsidRDefault="00BC788D" w:rsidP="00BC788D">
      <w:r>
        <w:t xml:space="preserve">● Справка об отсутствии контакта с больными </w:t>
      </w:r>
      <w:proofErr w:type="spellStart"/>
      <w:r>
        <w:t>коронавирусом</w:t>
      </w:r>
      <w:proofErr w:type="spellEnd"/>
      <w:r>
        <w:t>;</w:t>
      </w:r>
    </w:p>
    <w:p w:rsidR="00BC788D" w:rsidRPr="00BC788D" w:rsidRDefault="00BC788D" w:rsidP="00BC788D">
      <w:r>
        <w:t>● Справка об отсутствии педикулеза.</w:t>
      </w:r>
    </w:p>
    <w:p w:rsidR="00BC788D" w:rsidRDefault="00BC788D" w:rsidP="00BC788D">
      <w:r>
        <w:rPr>
          <w:rFonts w:ascii="Segoe UI Symbol" w:hAnsi="Segoe UI Symbol" w:cs="Segoe UI Symbol"/>
        </w:rPr>
        <w:t>✔</w:t>
      </w:r>
      <w:r>
        <w:t>️Детям старше 14 лет:</w:t>
      </w:r>
    </w:p>
    <w:p w:rsidR="00BC788D" w:rsidRDefault="00BC788D" w:rsidP="00BC788D">
      <w:r>
        <w:t xml:space="preserve">● Анализ крови на </w:t>
      </w:r>
      <w:proofErr w:type="gramStart"/>
      <w:r>
        <w:t>RW.</w:t>
      </w:r>
      <w:r>
        <w:rPr>
          <w:rFonts w:ascii="Segoe UI Symbol" w:hAnsi="Segoe UI Symbol" w:cs="Segoe UI Symbol"/>
        </w:rPr>
        <w:t>⠀</w:t>
      </w:r>
      <w:proofErr w:type="gramEnd"/>
    </w:p>
    <w:p w:rsidR="00BC788D" w:rsidRDefault="00BC788D" w:rsidP="00BC788D">
      <w:r>
        <w:rPr>
          <w:rFonts w:ascii="Segoe UI Symbol" w:hAnsi="Segoe UI Symbol" w:cs="Segoe UI Symbol"/>
        </w:rPr>
        <w:t>✔</w:t>
      </w:r>
      <w:r>
        <w:rPr>
          <w:rFonts w:ascii="Calibri" w:hAnsi="Calibri" w:cs="Calibri"/>
        </w:rPr>
        <w:t>️</w:t>
      </w:r>
      <w:r>
        <w:t>Старше 15 лет:</w:t>
      </w:r>
    </w:p>
    <w:p w:rsidR="001C63D0" w:rsidRDefault="00BC788D" w:rsidP="00BC788D">
      <w:r>
        <w:t>● Флюорография.</w:t>
      </w:r>
    </w:p>
    <w:sectPr w:rsidR="001C63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88D"/>
    <w:rsid w:val="001C63D0"/>
    <w:rsid w:val="0039539C"/>
    <w:rsid w:val="00B04000"/>
    <w:rsid w:val="00BC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DBD1DD-6D84-4563-80B8-AB1E8E6AF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78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C78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</dc:creator>
  <cp:keywords/>
  <dc:description/>
  <cp:lastModifiedBy>Пользователь Windows</cp:lastModifiedBy>
  <cp:revision>3</cp:revision>
  <cp:lastPrinted>2020-06-16T06:37:00Z</cp:lastPrinted>
  <dcterms:created xsi:type="dcterms:W3CDTF">2020-06-23T12:35:00Z</dcterms:created>
  <dcterms:modified xsi:type="dcterms:W3CDTF">2020-06-29T14:32:00Z</dcterms:modified>
</cp:coreProperties>
</file>